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BF4AA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392BE8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4D1E" w:rsidRPr="00917D6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1DCF0D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4D1E">
        <w:rPr>
          <w:rFonts w:ascii="Garamond" w:hAnsi="Garamond" w:cs="Arial"/>
          <w:b/>
          <w:sz w:val="22"/>
          <w:szCs w:val="22"/>
        </w:rPr>
        <w:t>14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14D1E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A588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6DEDB" w14:textId="77777777" w:rsidR="00F95F71" w:rsidRDefault="00F95F71" w:rsidP="00795AAC">
      <w:r>
        <w:separator/>
      </w:r>
    </w:p>
  </w:endnote>
  <w:endnote w:type="continuationSeparator" w:id="0">
    <w:p w14:paraId="4C065F2A" w14:textId="77777777" w:rsidR="00F95F71" w:rsidRDefault="00F95F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C7E65" w14:textId="77777777" w:rsidR="00F95F71" w:rsidRDefault="00F95F71" w:rsidP="00795AAC">
      <w:r>
        <w:separator/>
      </w:r>
    </w:p>
  </w:footnote>
  <w:footnote w:type="continuationSeparator" w:id="0">
    <w:p w14:paraId="65581BE4" w14:textId="77777777" w:rsidR="00F95F71" w:rsidRDefault="00F95F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TrU6qNhdXq9yj2EqrHYKF5Ehkox4ODQZ3s1WLB2tkUA=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XKwiZpHFIPh5bs9Szrf2d58uwcgyi0Tg3GirT09nMOg=</DigestValue>
    </Reference>
  </SignedInfo>
  <SignatureValue>IzinggcrxGXw4z1wBsMzlsp6GsohbHHVtyIEqJga7/QB3C0mdGR8XaomQHpOInc9NjVODmN+6Ega
EuQq4nisV+ziV5r62waTzkRIf6fVzZavIv2Pj9oJkfzbbmr/EwVd9/65JBAeppwt74MF2Ln7hsqd
AN0EIDDdb8RL9hufvcFgfai1eylKCKbbZJ76ib1vEBiP3UWrMfzDJOK6d/TkdXf/vqd3BhfKk97Q
m03fyiQZKoQj3L7uRzKjWeAUivbINKWoL7baGPljsj1HUbtbe12ynw6Ya2QVfP0xCJxoB5I6Dbrk
dW3Nn30ehaIOpZ/v/r/kLKYcc7uWrCwhEGj43w==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3EaKY9J7JZySkHdnl6i+H2PGRU73ISaZInvSHXBfzxw=</DigestValue>
      </Reference>
      <Reference URI="/word/document.xml?ContentType=application/vnd.openxmlformats-officedocument.wordprocessingml.document.main+xml">
        <DigestMethod Algorithm="http://www.w3.org/2001/04/xmlenc#sha256"/>
        <DigestValue>jRt5yS5YL880sW4IDua+WnjCaZTLMQVS4Plaw/Rfq30=</DigestValue>
      </Reference>
      <Reference URI="/word/endnotes.xml?ContentType=application/vnd.openxmlformats-officedocument.wordprocessingml.endnotes+xml">
        <DigestMethod Algorithm="http://www.w3.org/2001/04/xmlenc#sha256"/>
        <DigestValue>NWwrOdQvNo1KSghsCIb33pNE2AV6TCFihorcWND+oZs=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HzrIbn1F+Qwr1n19l/WBtfnH83hWKJgKxYLbmOaP1rc=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WUaYWzt7Z1cx/4dZ8zcokLRLEgBCnhCfOagXg82l6Uk=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2022-06-03T07:28:36Z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2022-06-03T07:28:36Z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714B6-1B61-4C75-9AB4-A9F78965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2022-05-19T08:18:00Z</dcterms:created>
  <dcterms:modified xsi:type="dcterms:W3CDTF">2022-06-03T07:28:00Z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